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3DE8422" w14:textId="77777777" w:rsidR="00467812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 w:rsidRPr="00782635">
        <w:rPr>
          <w:rFonts w:ascii="Comic Sans MS" w:hAnsi="Comic Sans MS"/>
          <w:b/>
          <w:bCs/>
          <w:sz w:val="16"/>
          <w:szCs w:val="16"/>
          <w:lang w:eastAsia="it-IT"/>
        </w:rPr>
        <w:t>ALLEGATO</w:t>
      </w:r>
      <w:r w:rsidR="00FF7B3B" w:rsidRPr="00782635">
        <w:rPr>
          <w:rFonts w:ascii="Comic Sans MS" w:hAnsi="Comic Sans MS"/>
          <w:b/>
          <w:bCs/>
          <w:sz w:val="16"/>
          <w:szCs w:val="16"/>
          <w:lang w:eastAsia="it-IT"/>
        </w:rPr>
        <w:t xml:space="preserve">   A</w:t>
      </w:r>
    </w:p>
    <w:p w14:paraId="3749BF80" w14:textId="77777777" w:rsidR="00085878" w:rsidRDefault="00085878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</w:p>
    <w:p w14:paraId="1A7FEB10" w14:textId="7D639AAD" w:rsidR="000A7C96" w:rsidRPr="00085878" w:rsidRDefault="00085878" w:rsidP="00085878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>
        <w:rPr>
          <w:rFonts w:ascii="Comic Sans MS" w:hAnsi="Comic Sans MS"/>
          <w:b/>
          <w:bCs/>
          <w:noProof/>
          <w:sz w:val="16"/>
          <w:szCs w:val="16"/>
          <w:lang w:eastAsia="it-IT"/>
        </w:rPr>
        <w:drawing>
          <wp:inline distT="0" distB="0" distL="0" distR="0" wp14:anchorId="5AD3DEB4" wp14:editId="19474889">
            <wp:extent cx="6120765" cy="1115695"/>
            <wp:effectExtent l="0" t="0" r="0" b="0"/>
            <wp:docPr id="2657671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698F11" w14:textId="7131DCA6" w:rsidR="00973653" w:rsidRPr="00782635" w:rsidRDefault="00973653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DOMANDA DI </w:t>
      </w:r>
      <w:r w:rsidR="009465CE" w:rsidRPr="00782635">
        <w:rPr>
          <w:rFonts w:ascii="Comic Sans MS" w:hAnsi="Comic Sans MS"/>
          <w:sz w:val="16"/>
          <w:szCs w:val="16"/>
        </w:rPr>
        <w:t>C</w:t>
      </w:r>
      <w:r w:rsidR="00085878">
        <w:rPr>
          <w:rFonts w:ascii="Comic Sans MS" w:hAnsi="Comic Sans MS"/>
          <w:sz w:val="16"/>
          <w:szCs w:val="16"/>
        </w:rPr>
        <w:t>A</w:t>
      </w:r>
      <w:r w:rsidR="009465CE" w:rsidRPr="00782635">
        <w:rPr>
          <w:rFonts w:ascii="Comic Sans MS" w:hAnsi="Comic Sans MS"/>
          <w:sz w:val="16"/>
          <w:szCs w:val="16"/>
        </w:rPr>
        <w:t>NDIDATURA</w:t>
      </w:r>
    </w:p>
    <w:p w14:paraId="44A2593D" w14:textId="77777777" w:rsidR="00FB5AB8" w:rsidRPr="00782635" w:rsidRDefault="00FB5AB8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BANDO </w:t>
      </w:r>
      <w:r w:rsidR="009465CE" w:rsidRPr="00782635">
        <w:rPr>
          <w:rFonts w:ascii="Comic Sans MS" w:hAnsi="Comic Sans MS"/>
          <w:sz w:val="16"/>
          <w:szCs w:val="16"/>
        </w:rPr>
        <w:t xml:space="preserve">INTERNO </w:t>
      </w:r>
      <w:r w:rsidRPr="00782635">
        <w:rPr>
          <w:rFonts w:ascii="Comic Sans MS" w:hAnsi="Comic Sans MS"/>
          <w:sz w:val="16"/>
          <w:szCs w:val="16"/>
        </w:rPr>
        <w:t xml:space="preserve"> PER IL RECLUTAMENTO DI </w:t>
      </w:r>
      <w:r w:rsidR="009465CE" w:rsidRPr="00782635">
        <w:rPr>
          <w:rFonts w:ascii="Comic Sans MS" w:hAnsi="Comic Sans MS"/>
          <w:sz w:val="16"/>
          <w:szCs w:val="16"/>
        </w:rPr>
        <w:t>DOCENTE INTERNO</w:t>
      </w:r>
    </w:p>
    <w:p w14:paraId="23465FBD" w14:textId="74D42845" w:rsidR="009465CE" w:rsidRPr="00FD1559" w:rsidRDefault="009465CE" w:rsidP="009A1E4A">
      <w:pPr>
        <w:jc w:val="center"/>
        <w:rPr>
          <w:rFonts w:ascii="Comic Sans MS" w:hAnsi="Comic Sans MS"/>
          <w:b/>
          <w:bCs/>
          <w:sz w:val="16"/>
          <w:szCs w:val="16"/>
        </w:rPr>
      </w:pPr>
      <w:r w:rsidRPr="00FD1559">
        <w:rPr>
          <w:rFonts w:ascii="Comic Sans MS" w:hAnsi="Comic Sans MS"/>
          <w:b/>
          <w:bCs/>
          <w:sz w:val="16"/>
          <w:szCs w:val="16"/>
        </w:rPr>
        <w:t xml:space="preserve">COMPITO DI </w:t>
      </w:r>
      <w:r w:rsidR="00093F28" w:rsidRPr="00FD1559">
        <w:rPr>
          <w:rFonts w:ascii="Comic Sans MS" w:hAnsi="Comic Sans MS"/>
          <w:b/>
          <w:bCs/>
          <w:sz w:val="16"/>
          <w:szCs w:val="16"/>
        </w:rPr>
        <w:t xml:space="preserve">TUTOR </w:t>
      </w:r>
    </w:p>
    <w:p w14:paraId="2B129A8B" w14:textId="77777777" w:rsidR="00763D1D" w:rsidRPr="00763D1D" w:rsidRDefault="00763D1D" w:rsidP="00763D1D">
      <w:pPr>
        <w:rPr>
          <w:rFonts w:ascii="Comic Sans MS" w:hAnsi="Comic Sans MS"/>
          <w:sz w:val="16"/>
          <w:szCs w:val="16"/>
        </w:rPr>
      </w:pPr>
      <w:r w:rsidRPr="00763D1D">
        <w:rPr>
          <w:rFonts w:ascii="Comic Sans MS" w:hAnsi="Comic Sans MS"/>
          <w:sz w:val="16"/>
          <w:szCs w:val="16"/>
        </w:rPr>
        <w:t xml:space="preserve">PROGETTO FONDI STRUTTURALI EUROPEI – PROGRAMMA OPERATIVO NAZIONALE “PER LA SCUOLA, COMPETENZE E AMBIENTI PER L’APPRENDIMENTO” 2014-2020. ASSE I – ISTRUZIONE – FONDO SOCIALE EUROPEO (FSE). ASSE I – ISTRUZIONE – OBIETTIVI SPECIFICI 10.2 – AZIONE 10.2.2 – NOTA DI ADESIONE PROT. N. 134894 DEL 21 NOVEMBRE 2023 – DECRETO DEL MINISTRO DELL’ISTRUZIONE E DEL MERITO 30 AGOSTO 2023, N. 176 – C.D. </w:t>
      </w:r>
      <w:bookmarkStart w:id="0" w:name="_Hlk163138435"/>
      <w:r w:rsidRPr="00763D1D">
        <w:rPr>
          <w:rFonts w:ascii="Comic Sans MS" w:hAnsi="Comic Sans MS"/>
          <w:sz w:val="16"/>
          <w:szCs w:val="16"/>
        </w:rPr>
        <w:t>“AGENDA SUD” CODICE IDENTIFICATIVO DEL PROGETTO: 10.2.2A-FSEPON-CA-2024-106 CUP C64D23002660001</w:t>
      </w:r>
    </w:p>
    <w:bookmarkEnd w:id="0"/>
    <w:p w14:paraId="28533A1A" w14:textId="77777777" w:rsidR="009A1E4A" w:rsidRDefault="009A1E4A" w:rsidP="00763D1D">
      <w:pPr>
        <w:rPr>
          <w:rFonts w:ascii="Comic Sans MS" w:hAnsi="Comic Sans MS"/>
          <w:sz w:val="16"/>
          <w:szCs w:val="16"/>
        </w:rPr>
      </w:pPr>
    </w:p>
    <w:p w14:paraId="1BE8BD81" w14:textId="77777777" w:rsidR="009A1E4A" w:rsidRDefault="009A1E4A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4ABAD155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AL DIRIGENTE SCOLASTICO </w:t>
      </w:r>
    </w:p>
    <w:p w14:paraId="7BFD910D" w14:textId="77777777" w:rsidR="00973653" w:rsidRPr="00782635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ab/>
      </w:r>
      <w:r w:rsidRPr="00782635">
        <w:rPr>
          <w:rFonts w:ascii="Comic Sans MS" w:hAnsi="Comic Sans MS"/>
          <w:sz w:val="16"/>
          <w:szCs w:val="16"/>
        </w:rPr>
        <w:tab/>
        <w:t>I.C. “A. MOSCATI”</w:t>
      </w:r>
    </w:p>
    <w:p w14:paraId="49B2A47F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      PONTECAGNANO FAIANO</w:t>
      </w:r>
    </w:p>
    <w:p w14:paraId="655D70E1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4CC05249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09219F9A" w14:textId="77777777" w:rsidR="00973653" w:rsidRPr="00782635" w:rsidRDefault="00FB5AB8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</w:t>
      </w:r>
      <w:proofErr w:type="spellStart"/>
      <w:r w:rsidRPr="00782635">
        <w:rPr>
          <w:rFonts w:ascii="Comic Sans MS" w:hAnsi="Comic Sans MS"/>
          <w:sz w:val="16"/>
          <w:szCs w:val="16"/>
        </w:rPr>
        <w:t>l_</w:t>
      </w:r>
      <w:r w:rsidR="00973653" w:rsidRPr="00782635">
        <w:rPr>
          <w:rFonts w:ascii="Comic Sans MS" w:hAnsi="Comic Sans MS"/>
          <w:sz w:val="16"/>
          <w:szCs w:val="16"/>
        </w:rPr>
        <w:t>sottoscritt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 __________________________________________________________________ codice fiscale ______________________ 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nat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tel.fisso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tel.cellulare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>____________</w:t>
      </w:r>
    </w:p>
    <w:p w14:paraId="69F48BB1" w14:textId="77777777" w:rsidR="00973653" w:rsidRPr="00782635" w:rsidRDefault="009465CE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Indirizzo </w:t>
      </w:r>
      <w:r w:rsidR="00973653" w:rsidRPr="00782635">
        <w:rPr>
          <w:rFonts w:ascii="Comic Sans MS" w:hAnsi="Comic Sans MS"/>
          <w:sz w:val="16"/>
          <w:szCs w:val="16"/>
        </w:rPr>
        <w:t>E-MAIL _________________________________________________________________</w:t>
      </w:r>
    </w:p>
    <w:p w14:paraId="65A000B5" w14:textId="77777777" w:rsidR="00D455B3" w:rsidRPr="00782635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82635">
        <w:rPr>
          <w:rFonts w:ascii="Comic Sans MS" w:hAnsi="Comic Sans MS"/>
          <w:b/>
          <w:sz w:val="16"/>
          <w:szCs w:val="16"/>
        </w:rPr>
        <w:t>CHIEDE</w:t>
      </w:r>
    </w:p>
    <w:p w14:paraId="55607D38" w14:textId="02D9D79C" w:rsidR="00763D1D" w:rsidRDefault="00973653" w:rsidP="00763D1D">
      <w:pPr>
        <w:rPr>
          <w:rFonts w:ascii="Comic Sans MS" w:hAnsi="Comic Sans MS"/>
          <w:sz w:val="16"/>
          <w:szCs w:val="16"/>
        </w:rPr>
      </w:pPr>
      <w:r w:rsidRPr="00616EAC">
        <w:rPr>
          <w:rFonts w:ascii="Comic Sans MS" w:hAnsi="Comic Sans MS"/>
          <w:sz w:val="16"/>
          <w:szCs w:val="16"/>
        </w:rPr>
        <w:t xml:space="preserve">di partecipare alla selezione per </w:t>
      </w:r>
      <w:r w:rsidR="008C3E8E" w:rsidRPr="00616EAC">
        <w:rPr>
          <w:rFonts w:ascii="Comic Sans MS" w:hAnsi="Comic Sans MS"/>
          <w:sz w:val="16"/>
          <w:szCs w:val="16"/>
        </w:rPr>
        <w:t xml:space="preserve">l’attribuzione dell’incarico di docente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CE458A" w:rsidRPr="00616EAC">
        <w:rPr>
          <w:rFonts w:ascii="Comic Sans MS" w:hAnsi="Comic Sans MS"/>
          <w:sz w:val="16"/>
          <w:szCs w:val="16"/>
        </w:rPr>
        <w:t xml:space="preserve"> </w:t>
      </w:r>
      <w:r w:rsidR="00E2343D" w:rsidRPr="00616EAC">
        <w:rPr>
          <w:rFonts w:ascii="Comic Sans MS" w:hAnsi="Comic Sans MS"/>
          <w:sz w:val="16"/>
          <w:szCs w:val="16"/>
        </w:rPr>
        <w:t>(</w:t>
      </w:r>
      <w:r w:rsidR="00FB5AB8" w:rsidRPr="00616EAC">
        <w:rPr>
          <w:rFonts w:ascii="Comic Sans MS" w:hAnsi="Comic Sans MS"/>
          <w:sz w:val="16"/>
          <w:szCs w:val="16"/>
        </w:rPr>
        <w:t xml:space="preserve">BANDO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FB5AB8" w:rsidRPr="00616EAC">
        <w:rPr>
          <w:rFonts w:ascii="Comic Sans MS" w:hAnsi="Comic Sans MS"/>
          <w:sz w:val="16"/>
          <w:szCs w:val="16"/>
        </w:rPr>
        <w:t xml:space="preserve"> </w:t>
      </w:r>
      <w:r w:rsidR="00C97D5B">
        <w:rPr>
          <w:rFonts w:ascii="Comic Sans MS" w:hAnsi="Comic Sans MS"/>
          <w:sz w:val="16"/>
          <w:szCs w:val="16"/>
        </w:rPr>
        <w:t>Prot. n</w:t>
      </w:r>
      <w:r w:rsidR="008C3E8E" w:rsidRPr="00616EAC">
        <w:rPr>
          <w:rFonts w:ascii="Comic Sans MS" w:hAnsi="Comic Sans MS"/>
          <w:sz w:val="16"/>
          <w:szCs w:val="16"/>
        </w:rPr>
        <w:t xml:space="preserve">._____________ del __________ </w:t>
      </w:r>
      <w:r w:rsidR="00E2343D" w:rsidRPr="00616EAC">
        <w:rPr>
          <w:rFonts w:ascii="Comic Sans MS" w:hAnsi="Comic Sans MS"/>
          <w:sz w:val="16"/>
          <w:szCs w:val="16"/>
        </w:rPr>
        <w:t xml:space="preserve">) relativamente </w:t>
      </w:r>
      <w:r w:rsidR="009465CE" w:rsidRPr="00616EAC">
        <w:rPr>
          <w:rFonts w:ascii="Comic Sans MS" w:hAnsi="Comic Sans MS"/>
          <w:sz w:val="16"/>
          <w:szCs w:val="16"/>
        </w:rPr>
        <w:t xml:space="preserve">al compito di  </w:t>
      </w:r>
      <w:r w:rsidR="00093F28">
        <w:rPr>
          <w:rFonts w:ascii="Comic Sans MS" w:hAnsi="Comic Sans MS"/>
          <w:sz w:val="16"/>
          <w:szCs w:val="16"/>
        </w:rPr>
        <w:t xml:space="preserve">TUTOR _ </w:t>
      </w:r>
      <w:r w:rsidR="00763D1D" w:rsidRPr="00763D1D">
        <w:rPr>
          <w:rFonts w:ascii="Comic Sans MS" w:hAnsi="Comic Sans MS"/>
          <w:sz w:val="16"/>
          <w:szCs w:val="16"/>
        </w:rPr>
        <w:t>AGENDA SUD” CODICE IDENTIFICATIVO DEL PROGETTO: 10.2.2A-FSEPON-CA-2024-106 CUP C64D23002660001</w:t>
      </w:r>
    </w:p>
    <w:p w14:paraId="4CBF9DF9" w14:textId="77777777" w:rsidR="00B70443" w:rsidRDefault="00B70443" w:rsidP="00763D1D">
      <w:pPr>
        <w:rPr>
          <w:rFonts w:ascii="Comic Sans MS" w:hAnsi="Comic Sans MS"/>
          <w:sz w:val="16"/>
          <w:szCs w:val="16"/>
        </w:rPr>
      </w:pPr>
    </w:p>
    <w:tbl>
      <w:tblPr>
        <w:tblStyle w:val="Grigliatabella"/>
        <w:tblpPr w:leftFromText="141" w:rightFromText="141" w:vertAnchor="text" w:horzAnchor="margin" w:tblpY="167"/>
        <w:tblW w:w="10613" w:type="dxa"/>
        <w:tblLook w:val="04A0" w:firstRow="1" w:lastRow="0" w:firstColumn="1" w:lastColumn="0" w:noHBand="0" w:noVBand="1"/>
      </w:tblPr>
      <w:tblGrid>
        <w:gridCol w:w="1950"/>
        <w:gridCol w:w="2180"/>
        <w:gridCol w:w="2037"/>
        <w:gridCol w:w="1655"/>
        <w:gridCol w:w="1521"/>
        <w:gridCol w:w="1270"/>
      </w:tblGrid>
      <w:tr w:rsidR="00B70443" w:rsidRPr="006C1953" w14:paraId="496F9FCB" w14:textId="7A439653" w:rsidTr="00B70443">
        <w:trPr>
          <w:trHeight w:val="519"/>
        </w:trPr>
        <w:tc>
          <w:tcPr>
            <w:tcW w:w="1950" w:type="dxa"/>
          </w:tcPr>
          <w:p w14:paraId="592C8B5F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CODICE IDENTIFICATIVO</w:t>
            </w:r>
          </w:p>
        </w:tc>
        <w:tc>
          <w:tcPr>
            <w:tcW w:w="2180" w:type="dxa"/>
          </w:tcPr>
          <w:p w14:paraId="1CEB93DB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TIPOLOGIA MODULO</w:t>
            </w:r>
          </w:p>
        </w:tc>
        <w:tc>
          <w:tcPr>
            <w:tcW w:w="2037" w:type="dxa"/>
          </w:tcPr>
          <w:p w14:paraId="1493F1F5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TITOLO </w:t>
            </w:r>
          </w:p>
        </w:tc>
        <w:tc>
          <w:tcPr>
            <w:tcW w:w="1655" w:type="dxa"/>
          </w:tcPr>
          <w:p w14:paraId="0AB5FCBA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DESTINATARI </w:t>
            </w:r>
          </w:p>
        </w:tc>
        <w:tc>
          <w:tcPr>
            <w:tcW w:w="1521" w:type="dxa"/>
          </w:tcPr>
          <w:p w14:paraId="02AD324F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NUMERO ORE </w:t>
            </w:r>
          </w:p>
        </w:tc>
        <w:tc>
          <w:tcPr>
            <w:tcW w:w="1270" w:type="dxa"/>
          </w:tcPr>
          <w:p w14:paraId="0DEAF8C6" w14:textId="5BAE4ED8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>
              <w:rPr>
                <w:rFonts w:ascii="Comic Sans MS" w:hAnsi="Comic Sans MS" w:cs="TimesNewRoman"/>
                <w:sz w:val="16"/>
                <w:szCs w:val="16"/>
              </w:rPr>
              <w:t xml:space="preserve">INDICARE CON UNA X </w:t>
            </w:r>
          </w:p>
        </w:tc>
      </w:tr>
      <w:tr w:rsidR="00B70443" w:rsidRPr="006C1953" w14:paraId="3A0BEA8F" w14:textId="0A5678E8" w:rsidTr="00B70443">
        <w:trPr>
          <w:trHeight w:val="268"/>
        </w:trPr>
        <w:tc>
          <w:tcPr>
            <w:tcW w:w="1950" w:type="dxa"/>
            <w:vMerge w:val="restart"/>
          </w:tcPr>
          <w:p w14:paraId="5A521732" w14:textId="77777777" w:rsidR="00B70443" w:rsidRPr="006C1953" w:rsidRDefault="00B70443" w:rsidP="00B70443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  <w:p w14:paraId="1A50D1F3" w14:textId="77777777" w:rsidR="00B70443" w:rsidRPr="006C1953" w:rsidRDefault="00B70443" w:rsidP="00B70443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  <w:p w14:paraId="299329A0" w14:textId="77777777" w:rsidR="00B70443" w:rsidRPr="006C1953" w:rsidRDefault="00B70443" w:rsidP="00B70443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  <w:p w14:paraId="0DB0AA82" w14:textId="77777777" w:rsidR="00B70443" w:rsidRPr="006C1953" w:rsidRDefault="00B70443" w:rsidP="00B70443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6C1953">
              <w:rPr>
                <w:rFonts w:ascii="Comic Sans MS" w:hAnsi="Comic Sans MS"/>
                <w:sz w:val="16"/>
                <w:szCs w:val="16"/>
              </w:rPr>
              <w:t>10.2.2A-FSEPON-CA-2024-106</w:t>
            </w:r>
          </w:p>
          <w:p w14:paraId="4D89E65D" w14:textId="77777777" w:rsidR="00B70443" w:rsidRPr="006C1953" w:rsidRDefault="00B70443" w:rsidP="00B70443">
            <w:pPr>
              <w:ind w:left="60" w:hanging="26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  <w:tc>
          <w:tcPr>
            <w:tcW w:w="2180" w:type="dxa"/>
          </w:tcPr>
          <w:p w14:paraId="3E574CE9" w14:textId="77777777" w:rsidR="00B70443" w:rsidRPr="006C1953" w:rsidRDefault="00B70443" w:rsidP="00B70443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LINGUA MADRE </w:t>
            </w:r>
          </w:p>
        </w:tc>
        <w:tc>
          <w:tcPr>
            <w:tcW w:w="2037" w:type="dxa"/>
          </w:tcPr>
          <w:p w14:paraId="362E594B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PAROLE IN LIBERTA’  </w:t>
            </w:r>
          </w:p>
        </w:tc>
        <w:tc>
          <w:tcPr>
            <w:tcW w:w="1655" w:type="dxa"/>
          </w:tcPr>
          <w:p w14:paraId="2B245323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MAX 20</w:t>
            </w:r>
          </w:p>
        </w:tc>
        <w:tc>
          <w:tcPr>
            <w:tcW w:w="1521" w:type="dxa"/>
          </w:tcPr>
          <w:p w14:paraId="2B9624BB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32691FDE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  <w:tr w:rsidR="00B70443" w:rsidRPr="006C1953" w14:paraId="4CD64DC0" w14:textId="05F85B59" w:rsidTr="00B70443">
        <w:trPr>
          <w:trHeight w:val="268"/>
        </w:trPr>
        <w:tc>
          <w:tcPr>
            <w:tcW w:w="1950" w:type="dxa"/>
            <w:vMerge/>
          </w:tcPr>
          <w:p w14:paraId="76323481" w14:textId="77777777" w:rsidR="00B70443" w:rsidRPr="006C1953" w:rsidRDefault="00B70443" w:rsidP="00B70443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180" w:type="dxa"/>
          </w:tcPr>
          <w:p w14:paraId="7F1540C8" w14:textId="77777777" w:rsidR="00B70443" w:rsidRPr="006C1953" w:rsidRDefault="00B70443" w:rsidP="00B70443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LINGUA MADRE </w:t>
            </w:r>
          </w:p>
        </w:tc>
        <w:tc>
          <w:tcPr>
            <w:tcW w:w="2037" w:type="dxa"/>
          </w:tcPr>
          <w:p w14:paraId="6D6325AD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MISSIONE LINGUA </w:t>
            </w:r>
          </w:p>
        </w:tc>
        <w:tc>
          <w:tcPr>
            <w:tcW w:w="1655" w:type="dxa"/>
          </w:tcPr>
          <w:p w14:paraId="0FA942C8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MAX 19</w:t>
            </w:r>
          </w:p>
        </w:tc>
        <w:tc>
          <w:tcPr>
            <w:tcW w:w="1521" w:type="dxa"/>
          </w:tcPr>
          <w:p w14:paraId="6B73998B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23D514B0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  <w:tr w:rsidR="00B70443" w:rsidRPr="006C1953" w14:paraId="2C3456EE" w14:textId="408775FC" w:rsidTr="00B70443">
        <w:trPr>
          <w:trHeight w:val="247"/>
        </w:trPr>
        <w:tc>
          <w:tcPr>
            <w:tcW w:w="1950" w:type="dxa"/>
            <w:vMerge/>
          </w:tcPr>
          <w:p w14:paraId="54719A16" w14:textId="77777777" w:rsidR="00B70443" w:rsidRPr="006C1953" w:rsidRDefault="00B70443" w:rsidP="00B70443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180" w:type="dxa"/>
          </w:tcPr>
          <w:p w14:paraId="253127F1" w14:textId="77777777" w:rsidR="00B70443" w:rsidRPr="006C1953" w:rsidRDefault="00B70443" w:rsidP="00B70443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MATEMATICA</w:t>
            </w:r>
          </w:p>
        </w:tc>
        <w:tc>
          <w:tcPr>
            <w:tcW w:w="2037" w:type="dxa"/>
          </w:tcPr>
          <w:p w14:paraId="69D61C3E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MATEMATICA…MENTE </w:t>
            </w:r>
          </w:p>
        </w:tc>
        <w:tc>
          <w:tcPr>
            <w:tcW w:w="1655" w:type="dxa"/>
          </w:tcPr>
          <w:p w14:paraId="5606729B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MAX 18</w:t>
            </w:r>
          </w:p>
        </w:tc>
        <w:tc>
          <w:tcPr>
            <w:tcW w:w="1521" w:type="dxa"/>
          </w:tcPr>
          <w:p w14:paraId="5067765B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27C61A6B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  <w:tr w:rsidR="00B70443" w:rsidRPr="006C1953" w14:paraId="0CFD0086" w14:textId="75F0347D" w:rsidTr="00B70443">
        <w:trPr>
          <w:trHeight w:val="268"/>
        </w:trPr>
        <w:tc>
          <w:tcPr>
            <w:tcW w:w="1950" w:type="dxa"/>
            <w:vMerge/>
          </w:tcPr>
          <w:p w14:paraId="6EF7A214" w14:textId="77777777" w:rsidR="00B70443" w:rsidRPr="006C1953" w:rsidRDefault="00B70443" w:rsidP="00B70443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180" w:type="dxa"/>
          </w:tcPr>
          <w:p w14:paraId="2D11CD42" w14:textId="77777777" w:rsidR="00B70443" w:rsidRPr="006C1953" w:rsidRDefault="00B70443" w:rsidP="00B70443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MATEMATICA</w:t>
            </w:r>
          </w:p>
        </w:tc>
        <w:tc>
          <w:tcPr>
            <w:tcW w:w="2037" w:type="dxa"/>
          </w:tcPr>
          <w:p w14:paraId="1EFC1759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OPERI…AMO </w:t>
            </w:r>
          </w:p>
        </w:tc>
        <w:tc>
          <w:tcPr>
            <w:tcW w:w="1655" w:type="dxa"/>
          </w:tcPr>
          <w:p w14:paraId="481877EA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MAX 18</w:t>
            </w:r>
          </w:p>
        </w:tc>
        <w:tc>
          <w:tcPr>
            <w:tcW w:w="1521" w:type="dxa"/>
          </w:tcPr>
          <w:p w14:paraId="6DBD29E4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1B1A9367" w14:textId="77777777" w:rsidR="00B70443" w:rsidRPr="006C1953" w:rsidRDefault="00B70443" w:rsidP="00B70443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  <w:tr w:rsidR="00B70443" w:rsidRPr="006C1953" w14:paraId="3BF0B921" w14:textId="659590C9" w:rsidTr="00B70443">
        <w:trPr>
          <w:trHeight w:val="268"/>
        </w:trPr>
        <w:tc>
          <w:tcPr>
            <w:tcW w:w="1950" w:type="dxa"/>
            <w:vMerge/>
          </w:tcPr>
          <w:p w14:paraId="6109CF59" w14:textId="77777777" w:rsidR="00B70443" w:rsidRPr="006C1953" w:rsidRDefault="00B70443" w:rsidP="00B70443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180" w:type="dxa"/>
          </w:tcPr>
          <w:p w14:paraId="50646BCA" w14:textId="77777777" w:rsidR="00B70443" w:rsidRPr="006C1953" w:rsidRDefault="00B70443" w:rsidP="00B70443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LINGUA INGLESE PER GLI ALLIEVI DELLE SCUOLE PRIMARIE </w:t>
            </w:r>
          </w:p>
        </w:tc>
        <w:tc>
          <w:tcPr>
            <w:tcW w:w="2037" w:type="dxa"/>
          </w:tcPr>
          <w:p w14:paraId="3787F1C9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ENGLISH FOR FUTURE!</w:t>
            </w:r>
          </w:p>
        </w:tc>
        <w:tc>
          <w:tcPr>
            <w:tcW w:w="1655" w:type="dxa"/>
          </w:tcPr>
          <w:p w14:paraId="755377D8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MAX 20</w:t>
            </w:r>
          </w:p>
        </w:tc>
        <w:tc>
          <w:tcPr>
            <w:tcW w:w="1521" w:type="dxa"/>
          </w:tcPr>
          <w:p w14:paraId="1E2992C8" w14:textId="77777777" w:rsidR="00B70443" w:rsidRPr="006C1953" w:rsidRDefault="00B70443" w:rsidP="00B70443">
            <w:pPr>
              <w:jc w:val="center"/>
              <w:rPr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35E05BF7" w14:textId="77777777" w:rsidR="00B70443" w:rsidRPr="006C1953" w:rsidRDefault="00B70443" w:rsidP="00B70443">
            <w:pPr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  <w:tr w:rsidR="00B70443" w:rsidRPr="006C1953" w14:paraId="0D3877E6" w14:textId="7B34F09D" w:rsidTr="00B70443">
        <w:trPr>
          <w:trHeight w:val="268"/>
        </w:trPr>
        <w:tc>
          <w:tcPr>
            <w:tcW w:w="1950" w:type="dxa"/>
            <w:vMerge/>
          </w:tcPr>
          <w:p w14:paraId="1CFB02DA" w14:textId="77777777" w:rsidR="00B70443" w:rsidRPr="006C1953" w:rsidRDefault="00B70443" w:rsidP="00B70443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180" w:type="dxa"/>
          </w:tcPr>
          <w:p w14:paraId="64A93332" w14:textId="77777777" w:rsidR="00B70443" w:rsidRPr="006C1953" w:rsidRDefault="00B70443" w:rsidP="00B70443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LINGUA INGLESE PER GLI ALLIEVI DELLE SCUOLE PRIMARIE</w:t>
            </w:r>
          </w:p>
        </w:tc>
        <w:tc>
          <w:tcPr>
            <w:tcW w:w="2037" w:type="dxa"/>
          </w:tcPr>
          <w:p w14:paraId="4A1DE260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ENGLISH FOR KIDS!</w:t>
            </w:r>
          </w:p>
        </w:tc>
        <w:tc>
          <w:tcPr>
            <w:tcW w:w="1655" w:type="dxa"/>
          </w:tcPr>
          <w:p w14:paraId="77825536" w14:textId="77777777" w:rsidR="00B70443" w:rsidRPr="006C1953" w:rsidRDefault="00B70443" w:rsidP="00B70443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MAX 20 </w:t>
            </w:r>
          </w:p>
        </w:tc>
        <w:tc>
          <w:tcPr>
            <w:tcW w:w="1521" w:type="dxa"/>
          </w:tcPr>
          <w:p w14:paraId="5E0BFEBD" w14:textId="77777777" w:rsidR="00B70443" w:rsidRPr="006C1953" w:rsidRDefault="00B70443" w:rsidP="00B70443">
            <w:pPr>
              <w:jc w:val="center"/>
              <w:rPr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38FFA7BA" w14:textId="77777777" w:rsidR="00B70443" w:rsidRPr="006C1953" w:rsidRDefault="00B70443" w:rsidP="00B70443">
            <w:pPr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</w:tbl>
    <w:p w14:paraId="48EED30B" w14:textId="77777777" w:rsidR="00B70443" w:rsidRDefault="00B70443" w:rsidP="00763D1D">
      <w:pPr>
        <w:rPr>
          <w:rFonts w:ascii="Comic Sans MS" w:hAnsi="Comic Sans MS"/>
          <w:sz w:val="16"/>
          <w:szCs w:val="16"/>
        </w:rPr>
      </w:pPr>
    </w:p>
    <w:p w14:paraId="18003824" w14:textId="77777777" w:rsidR="00B70443" w:rsidRDefault="00B70443" w:rsidP="00763D1D">
      <w:pPr>
        <w:rPr>
          <w:rFonts w:ascii="Comic Sans MS" w:hAnsi="Comic Sans MS"/>
          <w:sz w:val="16"/>
          <w:szCs w:val="16"/>
        </w:rPr>
      </w:pPr>
    </w:p>
    <w:p w14:paraId="6D15E33C" w14:textId="77777777" w:rsidR="00B70443" w:rsidRPr="00763D1D" w:rsidRDefault="00B70443" w:rsidP="00763D1D">
      <w:pPr>
        <w:rPr>
          <w:rFonts w:ascii="Comic Sans MS" w:hAnsi="Comic Sans MS"/>
          <w:sz w:val="16"/>
          <w:szCs w:val="16"/>
        </w:rPr>
      </w:pPr>
    </w:p>
    <w:p w14:paraId="4647FFD0" w14:textId="71B0A17C" w:rsidR="009A1E4A" w:rsidRDefault="009465CE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6"/>
          <w:szCs w:val="16"/>
        </w:rPr>
      </w:pPr>
      <w:r w:rsidRPr="00616EAC">
        <w:rPr>
          <w:rFonts w:ascii="Comic Sans MS" w:hAnsi="Comic Sans MS"/>
          <w:sz w:val="16"/>
          <w:szCs w:val="16"/>
        </w:rPr>
        <w:t xml:space="preserve"> </w:t>
      </w:r>
    </w:p>
    <w:p w14:paraId="532DA328" w14:textId="77777777" w:rsidR="00616EAC" w:rsidRPr="00782635" w:rsidRDefault="00616EAC" w:rsidP="00616EAC">
      <w:pPr>
        <w:rPr>
          <w:rFonts w:ascii="Comic Sans MS" w:hAnsi="Comic Sans MS"/>
          <w:sz w:val="16"/>
          <w:szCs w:val="16"/>
        </w:rPr>
      </w:pPr>
    </w:p>
    <w:p w14:paraId="18D91225" w14:textId="7777777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_ l _ </w:t>
      </w:r>
      <w:proofErr w:type="spellStart"/>
      <w:r w:rsidRPr="00782635">
        <w:rPr>
          <w:rFonts w:ascii="Comic Sans MS" w:hAnsi="Comic Sans MS"/>
          <w:sz w:val="16"/>
          <w:szCs w:val="16"/>
        </w:rPr>
        <w:t>so</w:t>
      </w:r>
      <w:r w:rsidR="00984D63" w:rsidRPr="00782635">
        <w:rPr>
          <w:rFonts w:ascii="Comic Sans MS" w:hAnsi="Comic Sans MS"/>
          <w:sz w:val="16"/>
          <w:szCs w:val="16"/>
        </w:rPr>
        <w:t>ttoscritt</w:t>
      </w:r>
      <w:proofErr w:type="spellEnd"/>
      <w:r w:rsidR="00984D63" w:rsidRPr="00782635">
        <w:rPr>
          <w:rFonts w:ascii="Comic Sans MS" w:hAnsi="Comic Sans MS"/>
          <w:sz w:val="16"/>
          <w:szCs w:val="16"/>
        </w:rPr>
        <w:t xml:space="preserve">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5A99DC66" w14:textId="77777777" w:rsidR="00973653" w:rsidRPr="00782635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</w:p>
    <w:p w14:paraId="5BA90F6B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7FC157F4" w14:textId="77777777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375834E9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82635">
        <w:rPr>
          <w:rFonts w:ascii="Comic Sans MS" w:hAnsi="Comic Sans MS"/>
          <w:sz w:val="16"/>
          <w:szCs w:val="16"/>
        </w:rPr>
        <w:t>sottoscritt</w:t>
      </w:r>
      <w:proofErr w:type="spellEnd"/>
      <w:r w:rsidRPr="00782635">
        <w:rPr>
          <w:rFonts w:ascii="Comic Sans MS" w:hAnsi="Comic Sans MS"/>
          <w:sz w:val="16"/>
          <w:szCs w:val="16"/>
        </w:rPr>
        <w:t>_  dichiara di (segnare con una crocetta):</w:t>
      </w:r>
    </w:p>
    <w:p w14:paraId="4DF29F7E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essere cittadino italiano</w:t>
      </w:r>
    </w:p>
    <w:p w14:paraId="6FDD7E3C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godere dei diritti politici</w:t>
      </w:r>
    </w:p>
    <w:p w14:paraId="1F40BF5B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essere dipendente di altre amm.ni </w:t>
      </w:r>
    </w:p>
    <w:p w14:paraId="11F9CDC5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lastRenderedPageBreak/>
        <w:t>non essere dipendente di altre amm.ni pubbliche</w:t>
      </w:r>
    </w:p>
    <w:p w14:paraId="3757AB86" w14:textId="77777777" w:rsidR="009A1E4A" w:rsidRDefault="00973653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non aver subito condanne penali</w:t>
      </w:r>
    </w:p>
    <w:p w14:paraId="395C0CEC" w14:textId="77777777" w:rsidR="009A1E4A" w:rsidRDefault="009A1E4A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avere subito le seguenti condanne penali ( specificare) </w:t>
      </w:r>
    </w:p>
    <w:p w14:paraId="1B687A07" w14:textId="77777777" w:rsidR="009A1E4A" w:rsidRPr="009A1E4A" w:rsidRDefault="009A1E4A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non avere procedimenti penali pendenti </w:t>
      </w:r>
    </w:p>
    <w:p w14:paraId="121E0C2D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avere </w:t>
      </w:r>
      <w:r w:rsidR="009A1E4A">
        <w:rPr>
          <w:rFonts w:ascii="Comic Sans MS" w:hAnsi="Comic Sans MS"/>
          <w:sz w:val="16"/>
          <w:szCs w:val="16"/>
        </w:rPr>
        <w:t xml:space="preserve">procedimenti </w:t>
      </w:r>
      <w:r w:rsidRPr="00782635">
        <w:rPr>
          <w:rFonts w:ascii="Comic Sans MS" w:hAnsi="Comic Sans MS"/>
          <w:sz w:val="16"/>
          <w:szCs w:val="16"/>
        </w:rPr>
        <w:t>penali pendenti</w:t>
      </w:r>
      <w:r w:rsidR="009A1E4A">
        <w:rPr>
          <w:rFonts w:ascii="Comic Sans MS" w:hAnsi="Comic Sans MS"/>
          <w:sz w:val="16"/>
          <w:szCs w:val="16"/>
        </w:rPr>
        <w:t xml:space="preserve"> (specificare) </w:t>
      </w:r>
    </w:p>
    <w:p w14:paraId="34052054" w14:textId="72284BE2" w:rsidR="004D2200" w:rsidRPr="00085878" w:rsidRDefault="00973653" w:rsidP="00085878">
      <w:pPr>
        <w:numPr>
          <w:ilvl w:val="1"/>
          <w:numId w:val="26"/>
        </w:numPr>
        <w:jc w:val="both"/>
        <w:rPr>
          <w:rStyle w:val="Nessuno"/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essere a conoscenza  e di accettare senza alcuna condizione quanto riportato </w:t>
      </w:r>
      <w:r w:rsidR="009A1E4A">
        <w:rPr>
          <w:rFonts w:ascii="Comic Sans MS" w:hAnsi="Comic Sans MS"/>
          <w:sz w:val="16"/>
          <w:szCs w:val="16"/>
        </w:rPr>
        <w:t>nell’avviso</w:t>
      </w:r>
      <w:r w:rsidRPr="00782635">
        <w:rPr>
          <w:rFonts w:ascii="Comic Sans MS" w:hAnsi="Comic Sans MS"/>
          <w:sz w:val="16"/>
          <w:szCs w:val="16"/>
        </w:rPr>
        <w:t xml:space="preserve"> pubblicato da codesto istituto.</w:t>
      </w:r>
    </w:p>
    <w:p w14:paraId="43B60DE2" w14:textId="77777777" w:rsidR="004D2200" w:rsidRPr="009D792D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  <w:r w:rsidRPr="009D792D">
        <w:rPr>
          <w:rStyle w:val="Nessuno"/>
          <w:rFonts w:ascii="Comic Sans MS" w:hAnsi="Comic Sans MS"/>
          <w:b/>
          <w:bCs/>
          <w:sz w:val="16"/>
          <w:szCs w:val="16"/>
        </w:rPr>
        <w:t>TRATTAMENTO DEI DATI</w:t>
      </w:r>
    </w:p>
    <w:p w14:paraId="2DABECEF" w14:textId="0EF4075A" w:rsidR="009C7FAF" w:rsidRPr="009D792D" w:rsidRDefault="004D2200" w:rsidP="00085878">
      <w:pPr>
        <w:widowControl w:val="0"/>
        <w:spacing w:after="100"/>
        <w:jc w:val="both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Il/la sottoscritto/a con la presente, ai sensi degli articoli 13 e 23 del </w:t>
      </w:r>
      <w:proofErr w:type="spellStart"/>
      <w:r w:rsidRPr="009D792D">
        <w:rPr>
          <w:rFonts w:ascii="Comic Sans MS" w:hAnsi="Comic Sans MS"/>
          <w:sz w:val="16"/>
          <w:szCs w:val="16"/>
        </w:rPr>
        <w:t>D.Lgs.</w:t>
      </w:r>
      <w:proofErr w:type="spellEnd"/>
      <w:r w:rsidRPr="009D792D">
        <w:rPr>
          <w:rFonts w:ascii="Comic Sans MS" w:hAnsi="Comic Sans MS"/>
          <w:sz w:val="16"/>
          <w:szCs w:val="16"/>
        </w:rPr>
        <w:t xml:space="preserve"> 196/2003 (di seguito indicato come “Codice Privacy”) e successive modificazioni ed integrazioni</w:t>
      </w:r>
      <w:r>
        <w:rPr>
          <w:rFonts w:ascii="Comic Sans MS" w:hAnsi="Comic Sans MS"/>
          <w:sz w:val="16"/>
          <w:szCs w:val="16"/>
        </w:rPr>
        <w:t xml:space="preserve"> </w:t>
      </w:r>
      <w:r w:rsidRPr="00366590">
        <w:rPr>
          <w:rFonts w:ascii="Comic Sans MS" w:hAnsi="Comic Sans MS"/>
          <w:sz w:val="16"/>
          <w:szCs w:val="16"/>
        </w:rPr>
        <w:t>e del rego</w:t>
      </w:r>
      <w:r w:rsidR="009A1E4A">
        <w:rPr>
          <w:rFonts w:ascii="Comic Sans MS" w:hAnsi="Comic Sans MS"/>
          <w:sz w:val="16"/>
          <w:szCs w:val="16"/>
        </w:rPr>
        <w:t>lamento europeo 679/2016  (GDPR)-</w:t>
      </w:r>
      <w:r w:rsidRPr="009D792D">
        <w:rPr>
          <w:rStyle w:val="Nessuno"/>
          <w:rFonts w:ascii="Comic Sans MS" w:hAnsi="Comic Sans MS"/>
          <w:b/>
          <w:bCs/>
          <w:i/>
          <w:iCs/>
          <w:sz w:val="16"/>
          <w:szCs w:val="16"/>
        </w:rPr>
        <w:t>AUTORIZZA</w:t>
      </w:r>
      <w:r>
        <w:rPr>
          <w:rFonts w:ascii="Comic Sans MS" w:hAnsi="Comic Sans MS"/>
          <w:sz w:val="16"/>
          <w:szCs w:val="16"/>
        </w:rPr>
        <w:t xml:space="preserve"> l’Istituto comprensivo Amedeo Moscati di Pontecagnano Faiano </w:t>
      </w:r>
      <w:r w:rsidRPr="009D792D">
        <w:rPr>
          <w:rFonts w:ascii="Comic Sans MS" w:hAnsi="Comic Sans MS"/>
          <w:sz w:val="16"/>
          <w:szCs w:val="16"/>
        </w:rPr>
        <w:t xml:space="preserve"> al trattamento, anche con l’ausilio di mezzi informatici e telematici, dei dati personali forniti dal sottosc</w:t>
      </w:r>
      <w:r w:rsidR="00616EAC">
        <w:rPr>
          <w:rFonts w:ascii="Comic Sans MS" w:hAnsi="Comic Sans MS"/>
          <w:sz w:val="16"/>
          <w:szCs w:val="16"/>
        </w:rPr>
        <w:t xml:space="preserve">ritto; prende inoltre atto che titolare </w:t>
      </w:r>
      <w:r w:rsidRPr="009D792D">
        <w:rPr>
          <w:rFonts w:ascii="Comic Sans MS" w:hAnsi="Comic Sans MS"/>
          <w:sz w:val="16"/>
          <w:szCs w:val="16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7AD4EB0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7B0479">
      <w:footerReference w:type="default" r:id="rId9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F47BD" w14:textId="77777777" w:rsidR="007B0479" w:rsidRDefault="007B0479" w:rsidP="00AD5079">
      <w:r>
        <w:separator/>
      </w:r>
    </w:p>
  </w:endnote>
  <w:endnote w:type="continuationSeparator" w:id="0">
    <w:p w14:paraId="6ECE8D89" w14:textId="77777777" w:rsidR="007B0479" w:rsidRDefault="007B0479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8406398"/>
      <w:docPartObj>
        <w:docPartGallery w:val="Page Numbers (Bottom of Page)"/>
        <w:docPartUnique/>
      </w:docPartObj>
    </w:sdtPr>
    <w:sdtContent>
      <w:p w14:paraId="45F68299" w14:textId="77777777" w:rsidR="00D432DC" w:rsidRDefault="001214C4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C97D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FD0266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2814F" w14:textId="77777777" w:rsidR="007B0479" w:rsidRDefault="007B0479" w:rsidP="00AD5079">
      <w:r>
        <w:separator/>
      </w:r>
    </w:p>
  </w:footnote>
  <w:footnote w:type="continuationSeparator" w:id="0">
    <w:p w14:paraId="3CE63D76" w14:textId="77777777" w:rsidR="007B0479" w:rsidRDefault="007B0479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9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4381561">
    <w:abstractNumId w:val="0"/>
  </w:num>
  <w:num w:numId="2" w16cid:durableId="1412435736">
    <w:abstractNumId w:val="28"/>
  </w:num>
  <w:num w:numId="3" w16cid:durableId="1898781323">
    <w:abstractNumId w:val="6"/>
  </w:num>
  <w:num w:numId="4" w16cid:durableId="520432664">
    <w:abstractNumId w:val="27"/>
  </w:num>
  <w:num w:numId="5" w16cid:durableId="2005663821">
    <w:abstractNumId w:val="15"/>
  </w:num>
  <w:num w:numId="6" w16cid:durableId="1116677424">
    <w:abstractNumId w:val="29"/>
  </w:num>
  <w:num w:numId="7" w16cid:durableId="1165361650">
    <w:abstractNumId w:val="10"/>
  </w:num>
  <w:num w:numId="8" w16cid:durableId="1692219563">
    <w:abstractNumId w:val="21"/>
  </w:num>
  <w:num w:numId="9" w16cid:durableId="951324929">
    <w:abstractNumId w:val="1"/>
  </w:num>
  <w:num w:numId="10" w16cid:durableId="224142908">
    <w:abstractNumId w:val="2"/>
  </w:num>
  <w:num w:numId="11" w16cid:durableId="1890066906">
    <w:abstractNumId w:val="3"/>
  </w:num>
  <w:num w:numId="12" w16cid:durableId="2080859947">
    <w:abstractNumId w:val="4"/>
  </w:num>
  <w:num w:numId="13" w16cid:durableId="319039653">
    <w:abstractNumId w:val="14"/>
  </w:num>
  <w:num w:numId="14" w16cid:durableId="1622489167">
    <w:abstractNumId w:val="17"/>
  </w:num>
  <w:num w:numId="15" w16cid:durableId="1623683796">
    <w:abstractNumId w:val="22"/>
  </w:num>
  <w:num w:numId="16" w16cid:durableId="18555304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930450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76878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17640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7959767">
    <w:abstractNumId w:val="26"/>
  </w:num>
  <w:num w:numId="21" w16cid:durableId="1068117502">
    <w:abstractNumId w:val="24"/>
  </w:num>
  <w:num w:numId="22" w16cid:durableId="416823977">
    <w:abstractNumId w:val="7"/>
  </w:num>
  <w:num w:numId="23" w16cid:durableId="623005917">
    <w:abstractNumId w:val="5"/>
  </w:num>
  <w:num w:numId="24" w16cid:durableId="2089231378">
    <w:abstractNumId w:val="13"/>
  </w:num>
  <w:num w:numId="25" w16cid:durableId="702829083">
    <w:abstractNumId w:val="18"/>
  </w:num>
  <w:num w:numId="26" w16cid:durableId="1020425240">
    <w:abstractNumId w:val="30"/>
  </w:num>
  <w:num w:numId="27" w16cid:durableId="1279995201">
    <w:abstractNumId w:val="8"/>
  </w:num>
  <w:num w:numId="28" w16cid:durableId="563637932">
    <w:abstractNumId w:val="16"/>
  </w:num>
  <w:num w:numId="29" w16cid:durableId="274289457">
    <w:abstractNumId w:val="11"/>
  </w:num>
  <w:num w:numId="30" w16cid:durableId="1003624155">
    <w:abstractNumId w:val="25"/>
  </w:num>
  <w:num w:numId="31" w16cid:durableId="1415739731">
    <w:abstractNumId w:val="12"/>
  </w:num>
  <w:num w:numId="32" w16cid:durableId="18580369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AF9"/>
    <w:rsid w:val="00006565"/>
    <w:rsid w:val="0001175C"/>
    <w:rsid w:val="00032ABB"/>
    <w:rsid w:val="00043A5B"/>
    <w:rsid w:val="000635B4"/>
    <w:rsid w:val="00073813"/>
    <w:rsid w:val="000815CC"/>
    <w:rsid w:val="00085878"/>
    <w:rsid w:val="00093F28"/>
    <w:rsid w:val="00094E1B"/>
    <w:rsid w:val="000A7C96"/>
    <w:rsid w:val="000B47E4"/>
    <w:rsid w:val="000B7B8E"/>
    <w:rsid w:val="000C42C3"/>
    <w:rsid w:val="00106C10"/>
    <w:rsid w:val="001214C4"/>
    <w:rsid w:val="00134699"/>
    <w:rsid w:val="00140B0C"/>
    <w:rsid w:val="001426B5"/>
    <w:rsid w:val="001436F5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2E60"/>
    <w:rsid w:val="00250EDA"/>
    <w:rsid w:val="00261ED8"/>
    <w:rsid w:val="002721E5"/>
    <w:rsid w:val="002777B2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44904"/>
    <w:rsid w:val="005773B6"/>
    <w:rsid w:val="005776A8"/>
    <w:rsid w:val="005949EC"/>
    <w:rsid w:val="00596D3B"/>
    <w:rsid w:val="005A4F71"/>
    <w:rsid w:val="005B3712"/>
    <w:rsid w:val="005C4F46"/>
    <w:rsid w:val="005C78B5"/>
    <w:rsid w:val="005C7E41"/>
    <w:rsid w:val="005F56B4"/>
    <w:rsid w:val="006077A5"/>
    <w:rsid w:val="006112D0"/>
    <w:rsid w:val="00616EAC"/>
    <w:rsid w:val="00637504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3D1D"/>
    <w:rsid w:val="0076474F"/>
    <w:rsid w:val="00773D04"/>
    <w:rsid w:val="00782635"/>
    <w:rsid w:val="00782F28"/>
    <w:rsid w:val="00794259"/>
    <w:rsid w:val="007A757D"/>
    <w:rsid w:val="007B0479"/>
    <w:rsid w:val="007B2471"/>
    <w:rsid w:val="007E54FA"/>
    <w:rsid w:val="007F4A70"/>
    <w:rsid w:val="008129F8"/>
    <w:rsid w:val="00856282"/>
    <w:rsid w:val="00860820"/>
    <w:rsid w:val="00861FCC"/>
    <w:rsid w:val="008721C8"/>
    <w:rsid w:val="00883DC3"/>
    <w:rsid w:val="008A7806"/>
    <w:rsid w:val="008B3516"/>
    <w:rsid w:val="008B4C3E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0443"/>
    <w:rsid w:val="00B73EA6"/>
    <w:rsid w:val="00B7658B"/>
    <w:rsid w:val="00B8370A"/>
    <w:rsid w:val="00BA14CA"/>
    <w:rsid w:val="00BA4892"/>
    <w:rsid w:val="00BC4DBF"/>
    <w:rsid w:val="00BD5ADC"/>
    <w:rsid w:val="00BD5F7D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D2220C"/>
    <w:rsid w:val="00D432DC"/>
    <w:rsid w:val="00D455B3"/>
    <w:rsid w:val="00D56A51"/>
    <w:rsid w:val="00D73B1B"/>
    <w:rsid w:val="00D746B0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F04AB"/>
    <w:rsid w:val="00DF15F5"/>
    <w:rsid w:val="00E01B85"/>
    <w:rsid w:val="00E069BA"/>
    <w:rsid w:val="00E07511"/>
    <w:rsid w:val="00E22F1D"/>
    <w:rsid w:val="00E2343D"/>
    <w:rsid w:val="00E342A5"/>
    <w:rsid w:val="00E35EF3"/>
    <w:rsid w:val="00E37CE2"/>
    <w:rsid w:val="00E57E15"/>
    <w:rsid w:val="00E63D89"/>
    <w:rsid w:val="00E70D94"/>
    <w:rsid w:val="00E75752"/>
    <w:rsid w:val="00E960C9"/>
    <w:rsid w:val="00EA033F"/>
    <w:rsid w:val="00EC223B"/>
    <w:rsid w:val="00ED0EFF"/>
    <w:rsid w:val="00EE30B5"/>
    <w:rsid w:val="00EF3A5A"/>
    <w:rsid w:val="00F11304"/>
    <w:rsid w:val="00F17AD2"/>
    <w:rsid w:val="00F237C2"/>
    <w:rsid w:val="00F25CC2"/>
    <w:rsid w:val="00F3447D"/>
    <w:rsid w:val="00F42EB1"/>
    <w:rsid w:val="00F5032B"/>
    <w:rsid w:val="00F51C78"/>
    <w:rsid w:val="00F56DD6"/>
    <w:rsid w:val="00F6202A"/>
    <w:rsid w:val="00F92B79"/>
    <w:rsid w:val="00FB1D96"/>
    <w:rsid w:val="00FB5AB8"/>
    <w:rsid w:val="00FB5D99"/>
    <w:rsid w:val="00FD155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FDBAA"/>
  <w15:docId w15:val="{695467B0-9A42-48FB-AF02-D4FC8E89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26751-A56B-4055-B4F5-E65F70D3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Vicario</cp:lastModifiedBy>
  <cp:revision>16</cp:revision>
  <cp:lastPrinted>2013-04-16T07:04:00Z</cp:lastPrinted>
  <dcterms:created xsi:type="dcterms:W3CDTF">2018-11-10T09:24:00Z</dcterms:created>
  <dcterms:modified xsi:type="dcterms:W3CDTF">2024-04-04T14:59:00Z</dcterms:modified>
</cp:coreProperties>
</file>